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462697B8"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C76FB9">
        <w:rPr>
          <w:color w:val="auto"/>
        </w:rPr>
        <w:t xml:space="preserve">ZAŁĄCZNIK NR 9 DO SWZ </w:t>
      </w:r>
      <w:r w:rsidR="00B22747" w:rsidRPr="00C76FB9">
        <w:rPr>
          <w:color w:val="auto"/>
        </w:rPr>
        <w:t xml:space="preserve">- </w:t>
      </w:r>
      <w:r w:rsidRPr="00C76FB9">
        <w:rPr>
          <w:color w:val="auto"/>
        </w:rPr>
        <w:t xml:space="preserve"> </w:t>
      </w:r>
      <w:bookmarkEnd w:id="0"/>
      <w:bookmarkEnd w:id="1"/>
      <w:r w:rsidR="00130F6A" w:rsidRPr="00C76FB9">
        <w:rPr>
          <w:color w:val="auto"/>
        </w:rPr>
        <w:t>WYKAZ WYKONANYCH</w:t>
      </w:r>
      <w:r w:rsidR="00A12417" w:rsidRPr="00C76FB9">
        <w:rPr>
          <w:color w:val="auto"/>
        </w:rPr>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D91A0E">
        <w:rPr>
          <w:rFonts w:cs="Calibri"/>
          <w:caps/>
          <w:color w:val="auto"/>
          <w:kern w:val="28"/>
        </w:rPr>
        <w:t>04610</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58AFB642" w:rsidR="00493C9D" w:rsidRDefault="00A12417" w:rsidP="00AB52B6">
      <w:pPr>
        <w:spacing w:before="360" w:after="240" w:line="240" w:lineRule="auto"/>
        <w:rPr>
          <w:rFonts w:cs="Calibri"/>
          <w:bCs/>
          <w:szCs w:val="22"/>
          <w:lang w:eastAsia="pl-PL"/>
        </w:rPr>
      </w:pPr>
      <w:r w:rsidRPr="00022DED">
        <w:rPr>
          <w:rFonts w:asciiTheme="minorHAnsi" w:hAnsiTheme="minorHAnsi" w:cs="Arial"/>
          <w:szCs w:val="22"/>
        </w:rPr>
        <w:t>Składając ofertę w postępowaniu zakupowym</w:t>
      </w:r>
      <w:r w:rsidRPr="00022DED">
        <w:rPr>
          <w:rFonts w:asciiTheme="minorHAnsi" w:hAnsiTheme="minorHAnsi" w:cstheme="minorHAnsi"/>
          <w:szCs w:val="22"/>
        </w:rPr>
        <w:t xml:space="preserve"> prowadzonym w trybie przetargu nieograniczonego o</w:t>
      </w:r>
      <w:r w:rsidR="000C72D8" w:rsidRPr="00022DED">
        <w:rPr>
          <w:rFonts w:asciiTheme="minorHAnsi" w:hAnsiTheme="minorHAnsi" w:cstheme="minorHAnsi"/>
          <w:szCs w:val="22"/>
        </w:rPr>
        <w:t> </w:t>
      </w:r>
      <w:r w:rsidRPr="00022DED">
        <w:rPr>
          <w:rFonts w:asciiTheme="minorHAnsi" w:hAnsiTheme="minorHAnsi" w:cstheme="minorHAnsi"/>
          <w:szCs w:val="22"/>
        </w:rPr>
        <w:t>nazwie</w:t>
      </w:r>
      <w:r w:rsidR="00CC4F12" w:rsidRPr="00022DED">
        <w:rPr>
          <w:rFonts w:asciiTheme="minorHAnsi" w:hAnsiTheme="minorHAnsi" w:cstheme="minorHAnsi"/>
          <w:szCs w:val="22"/>
        </w:rPr>
        <w:t>:</w:t>
      </w:r>
      <w:r w:rsidRPr="00022DED">
        <w:rPr>
          <w:rFonts w:asciiTheme="minorHAnsi" w:hAnsiTheme="minorHAnsi" w:cstheme="minorHAnsi"/>
          <w:szCs w:val="22"/>
        </w:rPr>
        <w:t xml:space="preserve"> „</w:t>
      </w:r>
      <w:r w:rsidR="00D91A0E" w:rsidRPr="00D91A0E">
        <w:rPr>
          <w:rFonts w:cs="Calibri"/>
          <w:b/>
          <w:i/>
          <w:snapToGrid w:val="0"/>
          <w:szCs w:val="22"/>
        </w:rPr>
        <w:t>Budowa linii kablowych SN/</w:t>
      </w:r>
      <w:proofErr w:type="spellStart"/>
      <w:r w:rsidR="00D91A0E" w:rsidRPr="00D91A0E">
        <w:rPr>
          <w:rFonts w:cs="Calibri"/>
          <w:b/>
          <w:i/>
          <w:snapToGrid w:val="0"/>
          <w:szCs w:val="22"/>
        </w:rPr>
        <w:t>nN</w:t>
      </w:r>
      <w:proofErr w:type="spellEnd"/>
      <w:r w:rsidR="00D91A0E" w:rsidRPr="00D91A0E">
        <w:rPr>
          <w:rFonts w:cs="Calibri"/>
          <w:b/>
          <w:i/>
          <w:snapToGrid w:val="0"/>
          <w:szCs w:val="22"/>
        </w:rPr>
        <w:t xml:space="preserve"> oraz przyłącza kablowego </w:t>
      </w:r>
      <w:proofErr w:type="spellStart"/>
      <w:r w:rsidR="00D91A0E" w:rsidRPr="00D91A0E">
        <w:rPr>
          <w:rFonts w:cs="Calibri"/>
          <w:b/>
          <w:i/>
          <w:snapToGrid w:val="0"/>
          <w:szCs w:val="22"/>
        </w:rPr>
        <w:t>nn</w:t>
      </w:r>
      <w:proofErr w:type="spellEnd"/>
      <w:r w:rsidR="00D91A0E" w:rsidRPr="00D91A0E">
        <w:rPr>
          <w:rFonts w:cs="Calibri"/>
          <w:b/>
          <w:i/>
          <w:snapToGrid w:val="0"/>
          <w:szCs w:val="22"/>
        </w:rPr>
        <w:t xml:space="preserve"> na terenie Rejonu Energetycznego Rzeszów </w:t>
      </w:r>
      <w:r w:rsidR="00D91A0E">
        <w:rPr>
          <w:rFonts w:cs="Calibri"/>
          <w:b/>
          <w:i/>
          <w:snapToGrid w:val="0"/>
          <w:szCs w:val="22"/>
        </w:rPr>
        <w:br/>
      </w:r>
      <w:r w:rsidR="00D91A0E" w:rsidRPr="00D91A0E">
        <w:rPr>
          <w:rFonts w:cs="Calibri"/>
          <w:b/>
          <w:i/>
          <w:snapToGrid w:val="0"/>
          <w:szCs w:val="22"/>
        </w:rPr>
        <w:t>– 3 części</w:t>
      </w:r>
      <w:r w:rsidRPr="00022DED">
        <w:rPr>
          <w:rFonts w:asciiTheme="minorHAnsi" w:hAnsiTheme="minorHAnsi" w:cstheme="minorHAnsi"/>
          <w:szCs w:val="22"/>
        </w:rPr>
        <w:t xml:space="preserve">”, </w:t>
      </w:r>
      <w:r w:rsidRPr="00022DED">
        <w:rPr>
          <w:rFonts w:cs="Calibri"/>
          <w:b/>
          <w:bCs/>
          <w:szCs w:val="22"/>
          <w:lang w:eastAsia="pl-PL"/>
        </w:rPr>
        <w:t>oświadczamy</w:t>
      </w:r>
      <w:r w:rsidRPr="00A12417">
        <w:rPr>
          <w:rFonts w:cs="Calibri"/>
          <w:bCs/>
          <w:szCs w:val="22"/>
          <w:lang w:eastAsia="pl-PL"/>
        </w:rPr>
        <w:t xml:space="preserve">, że w okresie </w:t>
      </w:r>
      <w:r w:rsidRPr="0093283F">
        <w:rPr>
          <w:rFonts w:cs="Calibri"/>
          <w:bCs/>
          <w:szCs w:val="22"/>
          <w:lang w:eastAsia="pl-PL"/>
        </w:rPr>
        <w:t xml:space="preserve">ostatnich </w:t>
      </w:r>
      <w:r w:rsidR="009B2A00" w:rsidRPr="0093283F">
        <w:rPr>
          <w:rFonts w:cs="Calibri"/>
          <w:bCs/>
          <w:szCs w:val="22"/>
          <w:lang w:eastAsia="pl-PL"/>
        </w:rPr>
        <w:t>5</w:t>
      </w:r>
      <w:r w:rsidRPr="0093283F">
        <w:rPr>
          <w:rFonts w:cs="Calibri"/>
          <w:bCs/>
          <w:szCs w:val="22"/>
          <w:lang w:eastAsia="pl-PL"/>
        </w:rPr>
        <w:t xml:space="preserve"> lat</w:t>
      </w:r>
      <w:r w:rsidRPr="00A12417">
        <w:rPr>
          <w:rFonts w:cs="Calibri"/>
          <w:bCs/>
          <w:szCs w:val="22"/>
          <w:lang w:eastAsia="pl-PL"/>
        </w:rPr>
        <w:t xml:space="preserve">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EB0D7" w14:textId="77777777" w:rsidR="00BD02D6" w:rsidRDefault="00BD02D6" w:rsidP="004A302B">
      <w:pPr>
        <w:spacing w:line="240" w:lineRule="auto"/>
      </w:pPr>
      <w:r>
        <w:separator/>
      </w:r>
    </w:p>
  </w:endnote>
  <w:endnote w:type="continuationSeparator" w:id="0">
    <w:p w14:paraId="09A7F627" w14:textId="77777777" w:rsidR="00BD02D6" w:rsidRDefault="00BD02D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CA907" w14:textId="77777777" w:rsidR="00BD02D6" w:rsidRDefault="00BD02D6" w:rsidP="004A302B">
      <w:pPr>
        <w:spacing w:line="240" w:lineRule="auto"/>
      </w:pPr>
      <w:r>
        <w:separator/>
      </w:r>
    </w:p>
  </w:footnote>
  <w:footnote w:type="continuationSeparator" w:id="0">
    <w:p w14:paraId="4F3E6452" w14:textId="77777777" w:rsidR="00BD02D6" w:rsidRDefault="00BD02D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60394444">
    <w:abstractNumId w:val="22"/>
  </w:num>
  <w:num w:numId="2" w16cid:durableId="1213031298">
    <w:abstractNumId w:val="9"/>
  </w:num>
  <w:num w:numId="3" w16cid:durableId="619146513">
    <w:abstractNumId w:val="4"/>
  </w:num>
  <w:num w:numId="4" w16cid:durableId="392048632">
    <w:abstractNumId w:val="36"/>
  </w:num>
  <w:num w:numId="5" w16cid:durableId="1524049755">
    <w:abstractNumId w:val="19"/>
  </w:num>
  <w:num w:numId="6" w16cid:durableId="444154749">
    <w:abstractNumId w:val="14"/>
  </w:num>
  <w:num w:numId="7" w16cid:durableId="986132189">
    <w:abstractNumId w:val="27"/>
  </w:num>
  <w:num w:numId="8" w16cid:durableId="603466692">
    <w:abstractNumId w:val="43"/>
  </w:num>
  <w:num w:numId="9" w16cid:durableId="294601308">
    <w:abstractNumId w:val="12"/>
  </w:num>
  <w:num w:numId="10" w16cid:durableId="1943801950">
    <w:abstractNumId w:val="33"/>
  </w:num>
  <w:num w:numId="11" w16cid:durableId="1419130314">
    <w:abstractNumId w:val="24"/>
  </w:num>
  <w:num w:numId="12" w16cid:durableId="1580098079">
    <w:abstractNumId w:val="18"/>
  </w:num>
  <w:num w:numId="13" w16cid:durableId="1890727169">
    <w:abstractNumId w:val="10"/>
  </w:num>
  <w:num w:numId="14" w16cid:durableId="1120536197">
    <w:abstractNumId w:val="25"/>
  </w:num>
  <w:num w:numId="15" w16cid:durableId="1517184839">
    <w:abstractNumId w:val="35"/>
  </w:num>
  <w:num w:numId="16" w16cid:durableId="967247026">
    <w:abstractNumId w:val="32"/>
  </w:num>
  <w:num w:numId="17" w16cid:durableId="3829412">
    <w:abstractNumId w:val="44"/>
  </w:num>
  <w:num w:numId="18" w16cid:durableId="512960738">
    <w:abstractNumId w:val="16"/>
  </w:num>
  <w:num w:numId="19" w16cid:durableId="825048899">
    <w:abstractNumId w:val="5"/>
  </w:num>
  <w:num w:numId="20" w16cid:durableId="1925383482">
    <w:abstractNumId w:val="29"/>
  </w:num>
  <w:num w:numId="21" w16cid:durableId="1108266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173473">
    <w:abstractNumId w:val="7"/>
  </w:num>
  <w:num w:numId="23" w16cid:durableId="1025400096">
    <w:abstractNumId w:val="46"/>
  </w:num>
  <w:num w:numId="24" w16cid:durableId="738216391">
    <w:abstractNumId w:val="8"/>
  </w:num>
  <w:num w:numId="25" w16cid:durableId="392853312">
    <w:abstractNumId w:val="20"/>
  </w:num>
  <w:num w:numId="26" w16cid:durableId="148405512">
    <w:abstractNumId w:val="13"/>
  </w:num>
  <w:num w:numId="27" w16cid:durableId="973869281">
    <w:abstractNumId w:val="23"/>
  </w:num>
  <w:num w:numId="28" w16cid:durableId="1816674944">
    <w:abstractNumId w:val="6"/>
  </w:num>
  <w:num w:numId="29" w16cid:durableId="381564391">
    <w:abstractNumId w:val="21"/>
  </w:num>
  <w:num w:numId="30" w16cid:durableId="711269693">
    <w:abstractNumId w:val="28"/>
  </w:num>
  <w:num w:numId="31" w16cid:durableId="407465970">
    <w:abstractNumId w:val="26"/>
  </w:num>
  <w:num w:numId="32" w16cid:durableId="1999383909">
    <w:abstractNumId w:val="31"/>
  </w:num>
  <w:num w:numId="33" w16cid:durableId="1619874514">
    <w:abstractNumId w:val="34"/>
  </w:num>
  <w:num w:numId="34" w16cid:durableId="776874316">
    <w:abstractNumId w:val="15"/>
  </w:num>
  <w:num w:numId="35" w16cid:durableId="571041612">
    <w:abstractNumId w:val="17"/>
  </w:num>
  <w:num w:numId="36" w16cid:durableId="814221752">
    <w:abstractNumId w:val="3"/>
  </w:num>
  <w:num w:numId="37" w16cid:durableId="2008943148">
    <w:abstractNumId w:val="41"/>
  </w:num>
  <w:num w:numId="38" w16cid:durableId="285820941">
    <w:abstractNumId w:val="38"/>
  </w:num>
  <w:num w:numId="39" w16cid:durableId="422186126">
    <w:abstractNumId w:val="45"/>
  </w:num>
  <w:num w:numId="40" w16cid:durableId="1756003726">
    <w:abstractNumId w:val="37"/>
  </w:num>
  <w:num w:numId="41" w16cid:durableId="1641107034">
    <w:abstractNumId w:val="30"/>
  </w:num>
  <w:num w:numId="42" w16cid:durableId="8738808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63301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82995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50705759">
    <w:abstractNumId w:val="42"/>
  </w:num>
  <w:num w:numId="46" w16cid:durableId="1477647548">
    <w:abstractNumId w:val="40"/>
  </w:num>
  <w:num w:numId="47" w16cid:durableId="1405451071">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5C3B"/>
    <w:rsid w:val="0001784E"/>
    <w:rsid w:val="0002064D"/>
    <w:rsid w:val="00020792"/>
    <w:rsid w:val="00020F62"/>
    <w:rsid w:val="00022DED"/>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2B31"/>
    <w:rsid w:val="00105610"/>
    <w:rsid w:val="00105AD0"/>
    <w:rsid w:val="001116B5"/>
    <w:rsid w:val="00112269"/>
    <w:rsid w:val="00112825"/>
    <w:rsid w:val="0011467A"/>
    <w:rsid w:val="00117691"/>
    <w:rsid w:val="0011796C"/>
    <w:rsid w:val="001207D6"/>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18F3"/>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3746"/>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1E3"/>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69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689F"/>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A6982"/>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283F"/>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0413"/>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0C65"/>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192C"/>
    <w:rsid w:val="00BC27C8"/>
    <w:rsid w:val="00BC49EE"/>
    <w:rsid w:val="00BC505C"/>
    <w:rsid w:val="00BC73E1"/>
    <w:rsid w:val="00BD02D6"/>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5C62"/>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76FB9"/>
    <w:rsid w:val="00C80221"/>
    <w:rsid w:val="00C80612"/>
    <w:rsid w:val="00C80756"/>
    <w:rsid w:val="00C86884"/>
    <w:rsid w:val="00C87108"/>
    <w:rsid w:val="00C87C7F"/>
    <w:rsid w:val="00C87D63"/>
    <w:rsid w:val="00C9366C"/>
    <w:rsid w:val="00C94218"/>
    <w:rsid w:val="00C942E7"/>
    <w:rsid w:val="00C95549"/>
    <w:rsid w:val="00C95BBA"/>
    <w:rsid w:val="00C95F22"/>
    <w:rsid w:val="00CA0098"/>
    <w:rsid w:val="00CA26B1"/>
    <w:rsid w:val="00CA44E3"/>
    <w:rsid w:val="00CA6A35"/>
    <w:rsid w:val="00CB19AF"/>
    <w:rsid w:val="00CB2C41"/>
    <w:rsid w:val="00CB30B5"/>
    <w:rsid w:val="00CB310C"/>
    <w:rsid w:val="00CB40EB"/>
    <w:rsid w:val="00CB5799"/>
    <w:rsid w:val="00CB5B28"/>
    <w:rsid w:val="00CB6674"/>
    <w:rsid w:val="00CC1799"/>
    <w:rsid w:val="00CC431F"/>
    <w:rsid w:val="00CC4F12"/>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5B71"/>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A0E"/>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3CD8"/>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3AF0"/>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POST/DYS/OR/GZ/04610/2025                         </dmsv2SWPP2ObjectNumber>
    <dmsv2SWPP2SumMD5 xmlns="http://schemas.microsoft.com/sharepoint/v3">8856362361156a4dcaad17c93fb3aa15</dmsv2SWPP2SumMD5>
    <dmsv2BaseMoved xmlns="http://schemas.microsoft.com/sharepoint/v3">false</dmsv2BaseMoved>
    <dmsv2BaseIsSensitive xmlns="http://schemas.microsoft.com/sharepoint/v3">true</dmsv2BaseIsSensitive>
    <dmsv2SWPP2IDSWPP2 xmlns="http://schemas.microsoft.com/sharepoint/v3">702320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24089568</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JEUP5JKVCYQC-922955212-6968</_dlc_DocId>
    <_dlc_DocIdUrl xmlns="a19cb1c7-c5c7-46d4-85ae-d83685407bba">
      <Url>https://swpp2.dms.gkpge.pl/sites/41/_layouts/15/DocIdRedir.aspx?ID=JEUP5JKVCYQC-922955212-6968</Url>
      <Description>JEUP5JKVCYQC-922955212-6968</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57F59DB-FD56-4C29-94C9-C1E28EA016CF}"/>
</file>

<file path=customXml/itemProps3.xml><?xml version="1.0" encoding="utf-8"?>
<ds:datastoreItem xmlns:ds="http://schemas.openxmlformats.org/officeDocument/2006/customXml" ds:itemID="{4D4A75BC-6681-49CA-9316-1CEA3591599E}">
  <ds:schemaRefs>
    <ds:schemaRef ds:uri="http://schemas.microsoft.com/sharepoint/events"/>
  </ds:schemaRefs>
</ds:datastoreItem>
</file>

<file path=customXml/itemProps4.xml><?xml version="1.0" encoding="utf-8"?>
<ds:datastoreItem xmlns:ds="http://schemas.openxmlformats.org/officeDocument/2006/customXml" ds:itemID="{07347BC1-FAC8-4D02-966D-F4A72A12A0AC}">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968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11</cp:revision>
  <cp:lastPrinted>2020-02-27T07:25:00Z</cp:lastPrinted>
  <dcterms:created xsi:type="dcterms:W3CDTF">2025-11-03T08:10:00Z</dcterms:created>
  <dcterms:modified xsi:type="dcterms:W3CDTF">2026-01-02T12:12:00Z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d357e061-6e83-482a-867a-de3d6e71fbbd</vt:lpwstr>
  </property>
</Properties>
</file>